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14A1B" w:rsidRDefault="00E14A1B" w:rsidP="00E14A1B">
      <w:pPr>
        <w:shd w:val="clear" w:color="auto" w:fill="FFFFFF"/>
        <w:contextualSpacing/>
        <w:jc w:val="right"/>
        <w:rPr>
          <w:rFonts w:eastAsia="Times New Roman"/>
          <w:bCs/>
          <w:color w:val="0B0706"/>
          <w:sz w:val="28"/>
          <w:szCs w:val="28"/>
          <w:lang w:val="uk-UA"/>
        </w:rPr>
      </w:pPr>
      <w:r>
        <w:rPr>
          <w:rStyle w:val="rvts9"/>
          <w:sz w:val="28"/>
          <w:szCs w:val="28"/>
          <w:lang w:val="uk-UA"/>
        </w:rPr>
        <w:t>ЗАТВЕРДЖЕНО</w:t>
      </w:r>
      <w:r>
        <w:rPr>
          <w:sz w:val="28"/>
          <w:szCs w:val="28"/>
          <w:lang w:val="uk-UA"/>
        </w:rPr>
        <w:br/>
      </w:r>
      <w:r>
        <w:rPr>
          <w:rStyle w:val="rvts9"/>
          <w:sz w:val="28"/>
          <w:szCs w:val="28"/>
          <w:lang w:val="uk-UA"/>
        </w:rPr>
        <w:t>Наказ спеціальної</w:t>
      </w:r>
      <w:r>
        <w:rPr>
          <w:sz w:val="28"/>
          <w:szCs w:val="28"/>
          <w:lang w:val="uk-UA"/>
        </w:rPr>
        <w:t xml:space="preserve"> школи № 8</w:t>
      </w:r>
      <w:r>
        <w:rPr>
          <w:sz w:val="28"/>
          <w:szCs w:val="28"/>
          <w:lang w:val="uk-UA"/>
        </w:rPr>
        <w:br/>
      </w:r>
      <w:r w:rsidR="003F39D2">
        <w:rPr>
          <w:rStyle w:val="rvts9"/>
          <w:sz w:val="28"/>
          <w:szCs w:val="28"/>
          <w:lang w:val="uk-UA"/>
        </w:rPr>
        <w:t>01.10</w:t>
      </w:r>
      <w:r w:rsidR="00435B54">
        <w:rPr>
          <w:rStyle w:val="rvts9"/>
          <w:sz w:val="28"/>
          <w:szCs w:val="28"/>
          <w:lang w:val="uk-UA"/>
        </w:rPr>
        <w:t>.2024</w:t>
      </w:r>
      <w:r w:rsidR="003F39D2">
        <w:rPr>
          <w:rStyle w:val="rvts9"/>
          <w:sz w:val="28"/>
          <w:szCs w:val="28"/>
          <w:lang w:val="uk-UA"/>
        </w:rPr>
        <w:t xml:space="preserve"> року №130</w:t>
      </w:r>
    </w:p>
    <w:p w:rsidR="00FF45BD" w:rsidRPr="00FF45BD" w:rsidRDefault="00FF45BD">
      <w:pPr>
        <w:pStyle w:val="1"/>
        <w:kinsoku w:val="0"/>
        <w:overflowPunct w:val="0"/>
        <w:spacing w:before="89"/>
        <w:ind w:left="1810" w:right="1039" w:firstLine="19"/>
        <w:jc w:val="both"/>
        <w:rPr>
          <w:lang w:val="uk-UA"/>
        </w:rPr>
      </w:pPr>
    </w:p>
    <w:p w:rsidR="00410F0C" w:rsidRDefault="00410F0C" w:rsidP="00FF45BD">
      <w:pPr>
        <w:pStyle w:val="a3"/>
        <w:kinsoku w:val="0"/>
        <w:overflowPunct w:val="0"/>
        <w:spacing w:before="1"/>
        <w:ind w:left="0" w:firstLine="0"/>
        <w:jc w:val="center"/>
        <w:rPr>
          <w:rStyle w:val="rvts9"/>
          <w:b/>
          <w:lang w:val="uk-UA"/>
        </w:rPr>
      </w:pPr>
      <w:r w:rsidRPr="00410F0C">
        <w:rPr>
          <w:rStyle w:val="rvts9"/>
          <w:b/>
          <w:lang w:val="uk-UA"/>
        </w:rPr>
        <w:t>Порядок подання та розгляду звернень про випадки</w:t>
      </w:r>
      <w:r>
        <w:rPr>
          <w:rStyle w:val="rvts9"/>
          <w:b/>
          <w:lang w:val="uk-UA"/>
        </w:rPr>
        <w:t xml:space="preserve"> б</w:t>
      </w:r>
      <w:r w:rsidRPr="00410F0C">
        <w:rPr>
          <w:rStyle w:val="rvts9"/>
          <w:b/>
          <w:lang w:val="uk-UA"/>
        </w:rPr>
        <w:t>улінгу</w:t>
      </w:r>
    </w:p>
    <w:p w:rsidR="00410F0C" w:rsidRDefault="00410F0C" w:rsidP="00FF45BD">
      <w:pPr>
        <w:pStyle w:val="a3"/>
        <w:kinsoku w:val="0"/>
        <w:overflowPunct w:val="0"/>
        <w:spacing w:before="1"/>
        <w:ind w:left="0" w:firstLine="0"/>
        <w:jc w:val="center"/>
        <w:rPr>
          <w:rStyle w:val="rvts9"/>
          <w:b/>
          <w:lang w:val="uk-UA"/>
        </w:rPr>
      </w:pPr>
      <w:r w:rsidRPr="00410F0C">
        <w:rPr>
          <w:rStyle w:val="rvts9"/>
          <w:b/>
          <w:lang w:val="uk-UA"/>
        </w:rPr>
        <w:t xml:space="preserve"> в </w:t>
      </w:r>
      <w:r w:rsidRPr="00FF45BD">
        <w:rPr>
          <w:rStyle w:val="rvts9"/>
          <w:b/>
          <w:lang w:val="uk-UA"/>
        </w:rPr>
        <w:t xml:space="preserve">спеціальній </w:t>
      </w:r>
      <w:r w:rsidRPr="00410F0C">
        <w:rPr>
          <w:rStyle w:val="rvts9"/>
          <w:b/>
          <w:lang w:val="uk-UA"/>
        </w:rPr>
        <w:t>школі № 8</w:t>
      </w:r>
    </w:p>
    <w:p w:rsidR="00FF45BD" w:rsidRPr="00410F0C" w:rsidRDefault="00410F0C" w:rsidP="00FF45BD">
      <w:pPr>
        <w:pStyle w:val="a3"/>
        <w:kinsoku w:val="0"/>
        <w:overflowPunct w:val="0"/>
        <w:spacing w:before="1"/>
        <w:ind w:left="0" w:firstLine="0"/>
        <w:jc w:val="center"/>
        <w:rPr>
          <w:rStyle w:val="rvts9"/>
          <w:b/>
          <w:lang w:val="uk-UA"/>
        </w:rPr>
      </w:pPr>
      <w:r w:rsidRPr="00410F0C">
        <w:rPr>
          <w:rStyle w:val="rvts9"/>
          <w:b/>
          <w:lang w:val="uk-UA"/>
        </w:rPr>
        <w:t xml:space="preserve">від </w:t>
      </w:r>
      <w:r>
        <w:rPr>
          <w:rStyle w:val="rvts9"/>
          <w:b/>
          <w:lang w:val="uk-UA"/>
        </w:rPr>
        <w:t>учасників освітнього процесу</w:t>
      </w:r>
    </w:p>
    <w:p w:rsidR="00995924" w:rsidRPr="00410F0C" w:rsidRDefault="00410F0C" w:rsidP="00FF45BD">
      <w:pPr>
        <w:pStyle w:val="a3"/>
        <w:kinsoku w:val="0"/>
        <w:overflowPunct w:val="0"/>
        <w:spacing w:before="1"/>
        <w:ind w:left="0" w:firstLine="0"/>
        <w:jc w:val="center"/>
        <w:rPr>
          <w:rStyle w:val="rvts9"/>
          <w:lang w:val="uk-UA"/>
        </w:rPr>
      </w:pPr>
      <w:r>
        <w:rPr>
          <w:rStyle w:val="rvts9"/>
          <w:lang w:val="uk-UA"/>
        </w:rPr>
        <w:t xml:space="preserve"> </w:t>
      </w:r>
    </w:p>
    <w:p w:rsidR="00995924" w:rsidRPr="00FF45BD" w:rsidRDefault="00995924">
      <w:pPr>
        <w:pStyle w:val="a3"/>
        <w:kinsoku w:val="0"/>
        <w:overflowPunct w:val="0"/>
        <w:ind w:right="104"/>
        <w:jc w:val="both"/>
        <w:rPr>
          <w:lang w:val="uk-UA"/>
        </w:rPr>
      </w:pPr>
      <w:r w:rsidRPr="00FF45BD">
        <w:rPr>
          <w:lang w:val="uk-UA"/>
        </w:rPr>
        <w:t>Усі учасники освітнього процесу у разі виявлення випадків булінгу (цькування), учасниками або свідками якого вони стали, або підозрюють про його вчинення по відношенню до інших осіб за зовнішніми ознаками, або  про які отримали достовірну інформацію від інших осіб, в обов’язковому порядку протягом дня повідомляють директора школи у письмовій формі – заява.</w:t>
      </w:r>
    </w:p>
    <w:p w:rsidR="00995924" w:rsidRDefault="00995924" w:rsidP="00FF45BD">
      <w:pPr>
        <w:pStyle w:val="a3"/>
        <w:kinsoku w:val="0"/>
        <w:overflowPunct w:val="0"/>
        <w:spacing w:before="1"/>
        <w:ind w:right="104"/>
        <w:jc w:val="both"/>
        <w:rPr>
          <w:lang w:val="uk-UA"/>
        </w:rPr>
      </w:pPr>
      <w:r w:rsidRPr="00FF45BD">
        <w:rPr>
          <w:lang w:val="uk-UA"/>
        </w:rPr>
        <w:t>Булінг (цькування), тобто діяння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r w:rsidR="00FF45BD">
        <w:rPr>
          <w:lang w:val="uk-UA"/>
        </w:rPr>
        <w:t>.</w:t>
      </w:r>
    </w:p>
    <w:p w:rsidR="00FF45BD" w:rsidRPr="00FF45BD" w:rsidRDefault="00FF45BD" w:rsidP="00FF45BD">
      <w:pPr>
        <w:pStyle w:val="a3"/>
        <w:kinsoku w:val="0"/>
        <w:overflowPunct w:val="0"/>
        <w:spacing w:before="1"/>
        <w:ind w:right="104"/>
        <w:jc w:val="both"/>
        <w:rPr>
          <w:b/>
          <w:bCs/>
          <w:sz w:val="38"/>
          <w:szCs w:val="38"/>
          <w:lang w:val="uk-UA"/>
        </w:rPr>
      </w:pPr>
    </w:p>
    <w:p w:rsidR="00995924" w:rsidRPr="00EA3AE2" w:rsidRDefault="00995924">
      <w:pPr>
        <w:pStyle w:val="1"/>
        <w:kinsoku w:val="0"/>
        <w:overflowPunct w:val="0"/>
        <w:rPr>
          <w:b w:val="0"/>
          <w:bCs w:val="0"/>
          <w:spacing w:val="-71"/>
          <w:u w:val="single"/>
          <w:lang w:val="uk-UA"/>
        </w:rPr>
      </w:pPr>
      <w:r w:rsidRPr="00FF45BD">
        <w:rPr>
          <w:b w:val="0"/>
          <w:bCs w:val="0"/>
          <w:spacing w:val="-71"/>
          <w:u w:val="thick"/>
          <w:lang w:val="uk-UA"/>
        </w:rPr>
        <w:t xml:space="preserve"> </w:t>
      </w:r>
      <w:r w:rsidRPr="00EA3AE2">
        <w:rPr>
          <w:u w:val="single"/>
          <w:lang w:val="uk-UA"/>
        </w:rPr>
        <w:t>Типовими ознаками булінгу (цькування) є:</w:t>
      </w:r>
    </w:p>
    <w:p w:rsidR="00995924" w:rsidRPr="00FF45BD" w:rsidRDefault="00995924">
      <w:pPr>
        <w:pStyle w:val="a5"/>
        <w:numPr>
          <w:ilvl w:val="0"/>
          <w:numId w:val="3"/>
        </w:numPr>
        <w:tabs>
          <w:tab w:val="left" w:pos="1518"/>
        </w:tabs>
        <w:kinsoku w:val="0"/>
        <w:overflowPunct w:val="0"/>
        <w:spacing w:before="115" w:line="322" w:lineRule="exact"/>
        <w:ind w:left="1518" w:right="0"/>
        <w:jc w:val="both"/>
        <w:rPr>
          <w:color w:val="000000"/>
          <w:sz w:val="26"/>
          <w:szCs w:val="26"/>
          <w:lang w:val="uk-UA"/>
        </w:rPr>
      </w:pPr>
      <w:r w:rsidRPr="00FF45BD">
        <w:rPr>
          <w:sz w:val="28"/>
          <w:szCs w:val="28"/>
          <w:lang w:val="uk-UA"/>
        </w:rPr>
        <w:t>систематичність (повторюваність)</w:t>
      </w:r>
      <w:r w:rsidRPr="00FF45BD">
        <w:rPr>
          <w:spacing w:val="-2"/>
          <w:sz w:val="28"/>
          <w:szCs w:val="28"/>
          <w:lang w:val="uk-UA"/>
        </w:rPr>
        <w:t xml:space="preserve"> </w:t>
      </w:r>
      <w:r w:rsidRPr="00FF45BD">
        <w:rPr>
          <w:sz w:val="28"/>
          <w:szCs w:val="28"/>
          <w:lang w:val="uk-UA"/>
        </w:rPr>
        <w:t>діяння;</w:t>
      </w:r>
    </w:p>
    <w:p w:rsidR="00995924" w:rsidRPr="00FF45BD" w:rsidRDefault="00995924">
      <w:pPr>
        <w:pStyle w:val="a5"/>
        <w:numPr>
          <w:ilvl w:val="0"/>
          <w:numId w:val="3"/>
        </w:numPr>
        <w:tabs>
          <w:tab w:val="left" w:pos="1518"/>
        </w:tabs>
        <w:kinsoku w:val="0"/>
        <w:overflowPunct w:val="0"/>
        <w:ind w:right="107" w:firstLine="851"/>
        <w:jc w:val="both"/>
        <w:rPr>
          <w:color w:val="000000"/>
          <w:sz w:val="26"/>
          <w:szCs w:val="26"/>
          <w:lang w:val="uk-UA"/>
        </w:rPr>
      </w:pPr>
      <w:r w:rsidRPr="00FF45BD">
        <w:rPr>
          <w:sz w:val="28"/>
          <w:szCs w:val="28"/>
          <w:lang w:val="uk-UA"/>
        </w:rPr>
        <w:t>наявність сторін — кривдник (булер), потерпілий (жертва булінгу), спостерігачі (за</w:t>
      </w:r>
      <w:r w:rsidRPr="00FF45BD">
        <w:rPr>
          <w:spacing w:val="-1"/>
          <w:sz w:val="28"/>
          <w:szCs w:val="28"/>
          <w:lang w:val="uk-UA"/>
        </w:rPr>
        <w:t xml:space="preserve"> </w:t>
      </w:r>
      <w:r w:rsidRPr="00FF45BD">
        <w:rPr>
          <w:sz w:val="28"/>
          <w:szCs w:val="28"/>
          <w:lang w:val="uk-UA"/>
        </w:rPr>
        <w:t>наявності);</w:t>
      </w:r>
    </w:p>
    <w:p w:rsidR="00995924" w:rsidRPr="00FF45BD" w:rsidRDefault="00995924">
      <w:pPr>
        <w:pStyle w:val="a5"/>
        <w:numPr>
          <w:ilvl w:val="0"/>
          <w:numId w:val="3"/>
        </w:numPr>
        <w:tabs>
          <w:tab w:val="left" w:pos="1518"/>
        </w:tabs>
        <w:kinsoku w:val="0"/>
        <w:overflowPunct w:val="0"/>
        <w:spacing w:before="2"/>
        <w:ind w:firstLine="851"/>
        <w:jc w:val="both"/>
        <w:rPr>
          <w:color w:val="000000"/>
          <w:sz w:val="26"/>
          <w:szCs w:val="26"/>
          <w:lang w:val="uk-UA"/>
        </w:rPr>
      </w:pPr>
      <w:r w:rsidRPr="00FF45BD">
        <w:rPr>
          <w:sz w:val="28"/>
          <w:szCs w:val="28"/>
          <w:lang w:val="uk-UA"/>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w:t>
      </w:r>
      <w:r w:rsidRPr="00FF45BD">
        <w:rPr>
          <w:spacing w:val="-2"/>
          <w:sz w:val="28"/>
          <w:szCs w:val="28"/>
          <w:lang w:val="uk-UA"/>
        </w:rPr>
        <w:t xml:space="preserve"> </w:t>
      </w:r>
      <w:r w:rsidRPr="00FF45BD">
        <w:rPr>
          <w:sz w:val="28"/>
          <w:szCs w:val="28"/>
          <w:lang w:val="uk-UA"/>
        </w:rPr>
        <w:t>потерпілого.</w:t>
      </w:r>
    </w:p>
    <w:p w:rsidR="00995924" w:rsidRPr="00FF45BD" w:rsidRDefault="00995924">
      <w:pPr>
        <w:pStyle w:val="a3"/>
        <w:kinsoku w:val="0"/>
        <w:overflowPunct w:val="0"/>
        <w:spacing w:before="7"/>
        <w:ind w:left="0" w:firstLine="0"/>
        <w:rPr>
          <w:sz w:val="38"/>
          <w:szCs w:val="38"/>
          <w:lang w:val="uk-UA"/>
        </w:rPr>
      </w:pPr>
    </w:p>
    <w:p w:rsidR="00995924" w:rsidRPr="00EA3AE2" w:rsidRDefault="00995924">
      <w:pPr>
        <w:pStyle w:val="1"/>
        <w:kinsoku w:val="0"/>
        <w:overflowPunct w:val="0"/>
        <w:spacing w:before="1"/>
        <w:rPr>
          <w:b w:val="0"/>
          <w:bCs w:val="0"/>
          <w:spacing w:val="-71"/>
          <w:u w:val="single"/>
          <w:lang w:val="uk-UA"/>
        </w:rPr>
      </w:pPr>
      <w:r w:rsidRPr="00FF45BD">
        <w:rPr>
          <w:b w:val="0"/>
          <w:bCs w:val="0"/>
          <w:spacing w:val="-71"/>
          <w:u w:val="thick"/>
          <w:lang w:val="uk-UA"/>
        </w:rPr>
        <w:t xml:space="preserve"> </w:t>
      </w:r>
      <w:r w:rsidRPr="00EA3AE2">
        <w:rPr>
          <w:u w:val="single"/>
          <w:lang w:val="uk-UA"/>
        </w:rPr>
        <w:t>Оформлення, подання заяв (зразок додається).</w:t>
      </w:r>
    </w:p>
    <w:p w:rsidR="00995924" w:rsidRPr="00FF45BD" w:rsidRDefault="00995924">
      <w:pPr>
        <w:pStyle w:val="a3"/>
        <w:tabs>
          <w:tab w:val="left" w:pos="1860"/>
          <w:tab w:val="left" w:pos="3750"/>
          <w:tab w:val="left" w:pos="5359"/>
          <w:tab w:val="left" w:pos="6482"/>
          <w:tab w:val="left" w:pos="8234"/>
        </w:tabs>
        <w:kinsoku w:val="0"/>
        <w:overflowPunct w:val="0"/>
        <w:spacing w:before="114"/>
        <w:ind w:left="954" w:firstLine="0"/>
        <w:rPr>
          <w:lang w:val="uk-UA"/>
        </w:rPr>
      </w:pPr>
      <w:r w:rsidRPr="00FF45BD">
        <w:rPr>
          <w:lang w:val="uk-UA"/>
        </w:rPr>
        <w:t>Заява</w:t>
      </w:r>
      <w:r w:rsidRPr="00FF45BD">
        <w:rPr>
          <w:lang w:val="uk-UA"/>
        </w:rPr>
        <w:tab/>
        <w:t>заповнюється</w:t>
      </w:r>
      <w:r w:rsidRPr="00FF45BD">
        <w:rPr>
          <w:lang w:val="uk-UA"/>
        </w:rPr>
        <w:tab/>
        <w:t>державною</w:t>
      </w:r>
      <w:r w:rsidRPr="00FF45BD">
        <w:rPr>
          <w:lang w:val="uk-UA"/>
        </w:rPr>
        <w:tab/>
        <w:t>мовою,</w:t>
      </w:r>
      <w:r w:rsidRPr="00FF45BD">
        <w:rPr>
          <w:lang w:val="uk-UA"/>
        </w:rPr>
        <w:tab/>
        <w:t>розбірливим</w:t>
      </w:r>
      <w:r w:rsidRPr="00FF45BD">
        <w:rPr>
          <w:lang w:val="uk-UA"/>
        </w:rPr>
        <w:tab/>
        <w:t>почерком.</w:t>
      </w:r>
    </w:p>
    <w:p w:rsidR="00995924" w:rsidRPr="00FF45BD" w:rsidRDefault="00995924">
      <w:pPr>
        <w:pStyle w:val="a3"/>
        <w:kinsoku w:val="0"/>
        <w:overflowPunct w:val="0"/>
        <w:spacing w:before="2"/>
        <w:ind w:firstLine="0"/>
        <w:rPr>
          <w:lang w:val="uk-UA"/>
        </w:rPr>
      </w:pPr>
      <w:r w:rsidRPr="00FF45BD">
        <w:rPr>
          <w:lang w:val="uk-UA"/>
        </w:rPr>
        <w:t>Виправлення не допускаються. У заяві необхідно вказати:</w:t>
      </w:r>
    </w:p>
    <w:p w:rsidR="00995924" w:rsidRPr="00FF45BD" w:rsidRDefault="00995924">
      <w:pPr>
        <w:pStyle w:val="a5"/>
        <w:numPr>
          <w:ilvl w:val="0"/>
          <w:numId w:val="3"/>
        </w:numPr>
        <w:tabs>
          <w:tab w:val="left" w:pos="1605"/>
          <w:tab w:val="left" w:pos="3030"/>
          <w:tab w:val="left" w:pos="3831"/>
          <w:tab w:val="left" w:pos="4373"/>
          <w:tab w:val="left" w:pos="5629"/>
          <w:tab w:val="left" w:pos="7007"/>
          <w:tab w:val="left" w:pos="8055"/>
        </w:tabs>
        <w:kinsoku w:val="0"/>
        <w:overflowPunct w:val="0"/>
        <w:spacing w:before="1"/>
        <w:ind w:right="110" w:firstLine="851"/>
        <w:rPr>
          <w:color w:val="000000"/>
          <w:sz w:val="28"/>
          <w:szCs w:val="28"/>
          <w:lang w:val="uk-UA"/>
        </w:rPr>
      </w:pPr>
      <w:r w:rsidRPr="00FF45BD">
        <w:rPr>
          <w:sz w:val="28"/>
          <w:szCs w:val="28"/>
          <w:lang w:val="uk-UA"/>
        </w:rPr>
        <w:t>прізвище,</w:t>
      </w:r>
      <w:r w:rsidRPr="00FF45BD">
        <w:rPr>
          <w:sz w:val="28"/>
          <w:szCs w:val="28"/>
          <w:lang w:val="uk-UA"/>
        </w:rPr>
        <w:tab/>
        <w:t>ім’я,</w:t>
      </w:r>
      <w:r w:rsidRPr="00FF45BD">
        <w:rPr>
          <w:sz w:val="28"/>
          <w:szCs w:val="28"/>
          <w:lang w:val="uk-UA"/>
        </w:rPr>
        <w:tab/>
        <w:t>по</w:t>
      </w:r>
      <w:r w:rsidRPr="00FF45BD">
        <w:rPr>
          <w:sz w:val="28"/>
          <w:szCs w:val="28"/>
          <w:lang w:val="uk-UA"/>
        </w:rPr>
        <w:tab/>
        <w:t>батькові</w:t>
      </w:r>
      <w:r w:rsidRPr="00FF45BD">
        <w:rPr>
          <w:sz w:val="28"/>
          <w:szCs w:val="28"/>
          <w:lang w:val="uk-UA"/>
        </w:rPr>
        <w:tab/>
        <w:t>заявника,</w:t>
      </w:r>
      <w:r w:rsidRPr="00FF45BD">
        <w:rPr>
          <w:sz w:val="28"/>
          <w:szCs w:val="28"/>
          <w:lang w:val="uk-UA"/>
        </w:rPr>
        <w:tab/>
        <w:t>адресу</w:t>
      </w:r>
      <w:r w:rsidRPr="00FF45BD">
        <w:rPr>
          <w:sz w:val="28"/>
          <w:szCs w:val="28"/>
          <w:lang w:val="uk-UA"/>
        </w:rPr>
        <w:tab/>
      </w:r>
      <w:r w:rsidRPr="00FF45BD">
        <w:rPr>
          <w:spacing w:val="-3"/>
          <w:sz w:val="28"/>
          <w:szCs w:val="28"/>
          <w:lang w:val="uk-UA"/>
        </w:rPr>
        <w:t xml:space="preserve">фактичного </w:t>
      </w:r>
      <w:r w:rsidRPr="00FF45BD">
        <w:rPr>
          <w:sz w:val="28"/>
          <w:szCs w:val="28"/>
          <w:lang w:val="uk-UA"/>
        </w:rPr>
        <w:t>проживання, контактний</w:t>
      </w:r>
      <w:r w:rsidRPr="00FF45BD">
        <w:rPr>
          <w:spacing w:val="-1"/>
          <w:sz w:val="28"/>
          <w:szCs w:val="28"/>
          <w:lang w:val="uk-UA"/>
        </w:rPr>
        <w:t xml:space="preserve"> </w:t>
      </w:r>
      <w:r w:rsidRPr="00FF45BD">
        <w:rPr>
          <w:sz w:val="28"/>
          <w:szCs w:val="28"/>
          <w:lang w:val="uk-UA"/>
        </w:rPr>
        <w:t>телефон;</w:t>
      </w:r>
    </w:p>
    <w:p w:rsidR="00995924" w:rsidRPr="00FF45BD" w:rsidRDefault="00995924" w:rsidP="00FF45BD">
      <w:pPr>
        <w:pStyle w:val="a5"/>
        <w:numPr>
          <w:ilvl w:val="0"/>
          <w:numId w:val="3"/>
        </w:numPr>
        <w:tabs>
          <w:tab w:val="left" w:pos="1396"/>
        </w:tabs>
        <w:kinsoku w:val="0"/>
        <w:overflowPunct w:val="0"/>
        <w:ind w:right="107" w:firstLine="851"/>
        <w:jc w:val="both"/>
        <w:rPr>
          <w:color w:val="000000"/>
          <w:sz w:val="28"/>
          <w:szCs w:val="28"/>
          <w:lang w:val="uk-UA"/>
        </w:rPr>
      </w:pPr>
      <w:r w:rsidRPr="00FF45BD">
        <w:rPr>
          <w:sz w:val="28"/>
          <w:szCs w:val="28"/>
          <w:lang w:val="uk-UA"/>
        </w:rPr>
        <w:t>навести розгорнутий виклад фактів щодо виявлених випадків булінгу</w:t>
      </w:r>
      <w:r w:rsidRPr="00FF45BD">
        <w:rPr>
          <w:spacing w:val="-5"/>
          <w:sz w:val="28"/>
          <w:szCs w:val="28"/>
          <w:lang w:val="uk-UA"/>
        </w:rPr>
        <w:t xml:space="preserve"> </w:t>
      </w:r>
      <w:r w:rsidRPr="00FF45BD">
        <w:rPr>
          <w:sz w:val="28"/>
          <w:szCs w:val="28"/>
          <w:lang w:val="uk-UA"/>
        </w:rPr>
        <w:t>(цькування);</w:t>
      </w:r>
    </w:p>
    <w:p w:rsidR="00995924" w:rsidRPr="00FF45BD" w:rsidRDefault="00995924">
      <w:pPr>
        <w:pStyle w:val="a5"/>
        <w:numPr>
          <w:ilvl w:val="0"/>
          <w:numId w:val="3"/>
        </w:numPr>
        <w:tabs>
          <w:tab w:val="left" w:pos="1396"/>
        </w:tabs>
        <w:kinsoku w:val="0"/>
        <w:overflowPunct w:val="0"/>
        <w:spacing w:line="321" w:lineRule="exact"/>
        <w:ind w:left="1395" w:right="0" w:hanging="442"/>
        <w:rPr>
          <w:color w:val="000000"/>
          <w:sz w:val="28"/>
          <w:szCs w:val="28"/>
          <w:lang w:val="uk-UA"/>
        </w:rPr>
      </w:pPr>
      <w:r w:rsidRPr="00FF45BD">
        <w:rPr>
          <w:sz w:val="28"/>
          <w:szCs w:val="28"/>
          <w:lang w:val="uk-UA"/>
        </w:rPr>
        <w:t>зазначити дату подання заяви та підписати</w:t>
      </w:r>
      <w:r w:rsidRPr="00FF45BD">
        <w:rPr>
          <w:spacing w:val="-8"/>
          <w:sz w:val="28"/>
          <w:szCs w:val="28"/>
          <w:lang w:val="uk-UA"/>
        </w:rPr>
        <w:t xml:space="preserve"> </w:t>
      </w:r>
      <w:r w:rsidRPr="00FF45BD">
        <w:rPr>
          <w:sz w:val="28"/>
          <w:szCs w:val="28"/>
          <w:lang w:val="uk-UA"/>
        </w:rPr>
        <w:t>особисто.</w:t>
      </w:r>
    </w:p>
    <w:p w:rsidR="00995924" w:rsidRPr="00FF45BD" w:rsidRDefault="00995924">
      <w:pPr>
        <w:pStyle w:val="a5"/>
        <w:numPr>
          <w:ilvl w:val="0"/>
          <w:numId w:val="2"/>
        </w:numPr>
        <w:tabs>
          <w:tab w:val="left" w:pos="1350"/>
          <w:tab w:val="left" w:pos="7685"/>
        </w:tabs>
        <w:kinsoku w:val="0"/>
        <w:overflowPunct w:val="0"/>
        <w:spacing w:before="1"/>
        <w:ind w:firstLine="851"/>
        <w:rPr>
          <w:sz w:val="28"/>
          <w:szCs w:val="28"/>
          <w:lang w:val="uk-UA"/>
        </w:rPr>
      </w:pPr>
      <w:r w:rsidRPr="00FF45BD">
        <w:rPr>
          <w:sz w:val="28"/>
          <w:szCs w:val="28"/>
          <w:lang w:val="uk-UA"/>
        </w:rPr>
        <w:t>Заявниками   можуть   бути   здобувачі</w:t>
      </w:r>
      <w:r w:rsidRPr="00FF45BD">
        <w:rPr>
          <w:spacing w:val="25"/>
          <w:sz w:val="28"/>
          <w:szCs w:val="28"/>
          <w:lang w:val="uk-UA"/>
        </w:rPr>
        <w:t xml:space="preserve"> </w:t>
      </w:r>
      <w:r w:rsidRPr="00FF45BD">
        <w:rPr>
          <w:sz w:val="28"/>
          <w:szCs w:val="28"/>
          <w:lang w:val="uk-UA"/>
        </w:rPr>
        <w:t xml:space="preserve">освіти, </w:t>
      </w:r>
      <w:r w:rsidRPr="00FF45BD">
        <w:rPr>
          <w:spacing w:val="40"/>
          <w:sz w:val="28"/>
          <w:szCs w:val="28"/>
          <w:lang w:val="uk-UA"/>
        </w:rPr>
        <w:t xml:space="preserve"> </w:t>
      </w:r>
      <w:r w:rsidRPr="00FF45BD">
        <w:rPr>
          <w:sz w:val="28"/>
          <w:szCs w:val="28"/>
          <w:lang w:val="uk-UA"/>
        </w:rPr>
        <w:t>їх</w:t>
      </w:r>
      <w:r w:rsidRPr="00FF45BD">
        <w:rPr>
          <w:sz w:val="28"/>
          <w:szCs w:val="28"/>
          <w:lang w:val="uk-UA"/>
        </w:rPr>
        <w:tab/>
      </w:r>
      <w:r w:rsidRPr="00FF45BD">
        <w:rPr>
          <w:spacing w:val="-1"/>
          <w:sz w:val="28"/>
          <w:szCs w:val="28"/>
          <w:lang w:val="uk-UA"/>
        </w:rPr>
        <w:t xml:space="preserve">батьки/законні </w:t>
      </w:r>
      <w:r w:rsidRPr="00FF45BD">
        <w:rPr>
          <w:sz w:val="28"/>
          <w:szCs w:val="28"/>
          <w:lang w:val="uk-UA"/>
        </w:rPr>
        <w:t>представники, працівники закладу та інші</w:t>
      </w:r>
      <w:r w:rsidRPr="00FF45BD">
        <w:rPr>
          <w:spacing w:val="-12"/>
          <w:sz w:val="28"/>
          <w:szCs w:val="28"/>
          <w:lang w:val="uk-UA"/>
        </w:rPr>
        <w:t xml:space="preserve"> </w:t>
      </w:r>
      <w:r w:rsidRPr="00FF45BD">
        <w:rPr>
          <w:sz w:val="28"/>
          <w:szCs w:val="28"/>
          <w:lang w:val="uk-UA"/>
        </w:rPr>
        <w:t>особи.</w:t>
      </w:r>
    </w:p>
    <w:p w:rsidR="00995924" w:rsidRPr="00FF45BD" w:rsidRDefault="00995924">
      <w:pPr>
        <w:pStyle w:val="a5"/>
        <w:numPr>
          <w:ilvl w:val="0"/>
          <w:numId w:val="2"/>
        </w:numPr>
        <w:tabs>
          <w:tab w:val="left" w:pos="1350"/>
          <w:tab w:val="left" w:pos="7685"/>
        </w:tabs>
        <w:kinsoku w:val="0"/>
        <w:overflowPunct w:val="0"/>
        <w:spacing w:before="1"/>
        <w:ind w:firstLine="851"/>
        <w:rPr>
          <w:sz w:val="28"/>
          <w:szCs w:val="28"/>
          <w:lang w:val="uk-UA"/>
        </w:rPr>
        <w:sectPr w:rsidR="00995924" w:rsidRPr="00FF45BD">
          <w:type w:val="continuous"/>
          <w:pgSz w:w="11910" w:h="16840"/>
          <w:pgMar w:top="1040" w:right="740" w:bottom="280" w:left="1600" w:header="708" w:footer="708" w:gutter="0"/>
          <w:cols w:space="720"/>
          <w:noEndnote/>
        </w:sectPr>
      </w:pPr>
    </w:p>
    <w:p w:rsidR="00995924" w:rsidRPr="00FF45BD" w:rsidRDefault="00995924" w:rsidP="00FF45BD">
      <w:pPr>
        <w:pStyle w:val="a5"/>
        <w:numPr>
          <w:ilvl w:val="0"/>
          <w:numId w:val="2"/>
        </w:numPr>
        <w:tabs>
          <w:tab w:val="left" w:pos="1323"/>
        </w:tabs>
        <w:kinsoku w:val="0"/>
        <w:overflowPunct w:val="0"/>
        <w:spacing w:before="67" w:line="242" w:lineRule="auto"/>
        <w:ind w:right="112" w:firstLine="851"/>
        <w:jc w:val="both"/>
        <w:rPr>
          <w:sz w:val="28"/>
          <w:szCs w:val="28"/>
          <w:lang w:val="uk-UA"/>
        </w:rPr>
      </w:pPr>
      <w:r w:rsidRPr="00FF45BD">
        <w:rPr>
          <w:sz w:val="28"/>
          <w:szCs w:val="28"/>
          <w:lang w:val="uk-UA"/>
        </w:rPr>
        <w:lastRenderedPageBreak/>
        <w:t>Розгляд та неупереджене з’ясування обставин випадків булінгу (цькування) здійснюється відповідно до поданих заявниками</w:t>
      </w:r>
      <w:r w:rsidRPr="00FF45BD">
        <w:rPr>
          <w:spacing w:val="-3"/>
          <w:sz w:val="28"/>
          <w:szCs w:val="28"/>
          <w:lang w:val="uk-UA"/>
        </w:rPr>
        <w:t xml:space="preserve"> </w:t>
      </w:r>
      <w:r w:rsidRPr="00FF45BD">
        <w:rPr>
          <w:sz w:val="28"/>
          <w:szCs w:val="28"/>
          <w:lang w:val="uk-UA"/>
        </w:rPr>
        <w:t>заяв.</w:t>
      </w:r>
    </w:p>
    <w:p w:rsidR="00995924" w:rsidRPr="00FF45BD" w:rsidRDefault="00995924" w:rsidP="00FF45BD">
      <w:pPr>
        <w:pStyle w:val="a5"/>
        <w:numPr>
          <w:ilvl w:val="0"/>
          <w:numId w:val="2"/>
        </w:numPr>
        <w:tabs>
          <w:tab w:val="left" w:pos="1293"/>
        </w:tabs>
        <w:kinsoku w:val="0"/>
        <w:overflowPunct w:val="0"/>
        <w:ind w:firstLine="851"/>
        <w:jc w:val="both"/>
        <w:rPr>
          <w:sz w:val="28"/>
          <w:szCs w:val="28"/>
          <w:lang w:val="uk-UA"/>
        </w:rPr>
      </w:pPr>
      <w:r w:rsidRPr="00FF45BD">
        <w:rPr>
          <w:sz w:val="28"/>
          <w:szCs w:val="28"/>
          <w:lang w:val="uk-UA"/>
        </w:rPr>
        <w:t xml:space="preserve">Заяви, що надійшли на електронну пошту отримує секретар, яка зобов’язана терміново повідомити </w:t>
      </w:r>
      <w:r w:rsidR="00FF45BD">
        <w:rPr>
          <w:sz w:val="28"/>
          <w:szCs w:val="28"/>
          <w:lang w:val="uk-UA"/>
        </w:rPr>
        <w:t>директора школи</w:t>
      </w:r>
      <w:r w:rsidRPr="00FF45BD">
        <w:rPr>
          <w:sz w:val="28"/>
          <w:szCs w:val="28"/>
          <w:lang w:val="uk-UA"/>
        </w:rPr>
        <w:t>.</w:t>
      </w:r>
    </w:p>
    <w:p w:rsidR="00995924" w:rsidRPr="00FF45BD" w:rsidRDefault="00995924" w:rsidP="00FF45BD">
      <w:pPr>
        <w:pStyle w:val="a5"/>
        <w:numPr>
          <w:ilvl w:val="0"/>
          <w:numId w:val="2"/>
        </w:numPr>
        <w:tabs>
          <w:tab w:val="left" w:pos="1372"/>
          <w:tab w:val="left" w:pos="7223"/>
        </w:tabs>
        <w:kinsoku w:val="0"/>
        <w:overflowPunct w:val="0"/>
        <w:ind w:right="110" w:firstLine="851"/>
        <w:rPr>
          <w:sz w:val="28"/>
          <w:szCs w:val="28"/>
          <w:lang w:val="uk-UA"/>
        </w:rPr>
      </w:pPr>
      <w:r w:rsidRPr="00FF45BD">
        <w:rPr>
          <w:sz w:val="28"/>
          <w:szCs w:val="28"/>
          <w:lang w:val="uk-UA"/>
        </w:rPr>
        <w:t>Прийом  та реєстрацію  поданих</w:t>
      </w:r>
      <w:r w:rsidRPr="00FF45BD">
        <w:rPr>
          <w:spacing w:val="-27"/>
          <w:sz w:val="28"/>
          <w:szCs w:val="28"/>
          <w:lang w:val="uk-UA"/>
        </w:rPr>
        <w:t xml:space="preserve"> </w:t>
      </w:r>
      <w:r w:rsidRPr="00FF45BD">
        <w:rPr>
          <w:sz w:val="28"/>
          <w:szCs w:val="28"/>
          <w:lang w:val="uk-UA"/>
        </w:rPr>
        <w:t>Заяв</w:t>
      </w:r>
      <w:r w:rsidRPr="00FF45BD">
        <w:rPr>
          <w:spacing w:val="28"/>
          <w:sz w:val="28"/>
          <w:szCs w:val="28"/>
          <w:lang w:val="uk-UA"/>
        </w:rPr>
        <w:t xml:space="preserve"> </w:t>
      </w:r>
      <w:r w:rsidR="00FF45BD">
        <w:rPr>
          <w:sz w:val="28"/>
          <w:szCs w:val="28"/>
          <w:lang w:val="uk-UA"/>
        </w:rPr>
        <w:t>здійснює особисто директора школи</w:t>
      </w:r>
      <w:r w:rsidRPr="00FF45BD">
        <w:rPr>
          <w:sz w:val="28"/>
          <w:szCs w:val="28"/>
          <w:lang w:val="uk-UA"/>
        </w:rPr>
        <w:t>.</w:t>
      </w:r>
    </w:p>
    <w:p w:rsidR="00995924" w:rsidRPr="00FF45BD" w:rsidRDefault="00995924">
      <w:pPr>
        <w:pStyle w:val="a5"/>
        <w:numPr>
          <w:ilvl w:val="0"/>
          <w:numId w:val="2"/>
        </w:numPr>
        <w:tabs>
          <w:tab w:val="left" w:pos="1305"/>
        </w:tabs>
        <w:kinsoku w:val="0"/>
        <w:overflowPunct w:val="0"/>
        <w:spacing w:line="321" w:lineRule="exact"/>
        <w:ind w:left="1304" w:right="0" w:hanging="351"/>
        <w:rPr>
          <w:sz w:val="28"/>
          <w:szCs w:val="28"/>
          <w:lang w:val="uk-UA"/>
        </w:rPr>
      </w:pPr>
      <w:r w:rsidRPr="00FF45BD">
        <w:rPr>
          <w:sz w:val="28"/>
          <w:szCs w:val="28"/>
          <w:lang w:val="uk-UA"/>
        </w:rPr>
        <w:t>Заяви реєструються в окремому журналі</w:t>
      </w:r>
      <w:r w:rsidRPr="00FF45BD">
        <w:rPr>
          <w:spacing w:val="-11"/>
          <w:sz w:val="28"/>
          <w:szCs w:val="28"/>
          <w:lang w:val="uk-UA"/>
        </w:rPr>
        <w:t xml:space="preserve"> </w:t>
      </w:r>
      <w:r w:rsidRPr="00FF45BD">
        <w:rPr>
          <w:sz w:val="28"/>
          <w:szCs w:val="28"/>
          <w:lang w:val="uk-UA"/>
        </w:rPr>
        <w:t>реєстрації.</w:t>
      </w:r>
    </w:p>
    <w:p w:rsidR="00995924" w:rsidRPr="00FF45BD" w:rsidRDefault="00410F0C" w:rsidP="00FF45BD">
      <w:pPr>
        <w:pStyle w:val="a5"/>
        <w:numPr>
          <w:ilvl w:val="0"/>
          <w:numId w:val="2"/>
        </w:numPr>
        <w:tabs>
          <w:tab w:val="left" w:pos="1439"/>
          <w:tab w:val="left" w:pos="2642"/>
          <w:tab w:val="left" w:pos="3438"/>
          <w:tab w:val="left" w:pos="4795"/>
          <w:tab w:val="left" w:pos="6114"/>
          <w:tab w:val="left" w:pos="7469"/>
          <w:tab w:val="left" w:pos="7850"/>
        </w:tabs>
        <w:kinsoku w:val="0"/>
        <w:overflowPunct w:val="0"/>
        <w:ind w:firstLine="851"/>
        <w:jc w:val="both"/>
        <w:rPr>
          <w:sz w:val="28"/>
          <w:szCs w:val="28"/>
          <w:lang w:val="uk-UA"/>
        </w:rPr>
      </w:pPr>
      <w:r>
        <w:rPr>
          <w:sz w:val="28"/>
          <w:szCs w:val="28"/>
          <w:lang w:val="uk-UA"/>
        </w:rPr>
        <w:t xml:space="preserve">Розгляд </w:t>
      </w:r>
      <w:r w:rsidR="00995924" w:rsidRPr="00FF45BD">
        <w:rPr>
          <w:sz w:val="28"/>
          <w:szCs w:val="28"/>
          <w:lang w:val="uk-UA"/>
        </w:rPr>
        <w:t>Заяв</w:t>
      </w:r>
      <w:r>
        <w:rPr>
          <w:sz w:val="28"/>
          <w:szCs w:val="28"/>
          <w:lang w:val="uk-UA"/>
        </w:rPr>
        <w:t xml:space="preserve"> </w:t>
      </w:r>
      <w:r w:rsidR="00995924" w:rsidRPr="00FF45BD">
        <w:rPr>
          <w:sz w:val="28"/>
          <w:szCs w:val="28"/>
          <w:lang w:val="uk-UA"/>
        </w:rPr>
        <w:t>здійснює</w:t>
      </w:r>
      <w:r>
        <w:rPr>
          <w:sz w:val="28"/>
          <w:szCs w:val="28"/>
          <w:lang w:val="uk-UA"/>
        </w:rPr>
        <w:t xml:space="preserve"> </w:t>
      </w:r>
      <w:r w:rsidR="00FF45BD">
        <w:rPr>
          <w:sz w:val="28"/>
          <w:szCs w:val="28"/>
          <w:lang w:val="uk-UA"/>
        </w:rPr>
        <w:t>директор</w:t>
      </w:r>
      <w:r>
        <w:rPr>
          <w:sz w:val="28"/>
          <w:szCs w:val="28"/>
          <w:lang w:val="uk-UA"/>
        </w:rPr>
        <w:t xml:space="preserve"> </w:t>
      </w:r>
      <w:r w:rsidR="00FF45BD">
        <w:rPr>
          <w:sz w:val="28"/>
          <w:szCs w:val="28"/>
          <w:lang w:val="uk-UA"/>
        </w:rPr>
        <w:t>школи</w:t>
      </w:r>
      <w:r>
        <w:rPr>
          <w:sz w:val="28"/>
          <w:szCs w:val="28"/>
          <w:lang w:val="uk-UA"/>
        </w:rPr>
        <w:t xml:space="preserve"> </w:t>
      </w:r>
      <w:r w:rsidR="00995924" w:rsidRPr="00FF45BD">
        <w:rPr>
          <w:sz w:val="28"/>
          <w:szCs w:val="28"/>
          <w:lang w:val="uk-UA"/>
        </w:rPr>
        <w:t>з</w:t>
      </w:r>
      <w:r>
        <w:rPr>
          <w:sz w:val="28"/>
          <w:szCs w:val="28"/>
          <w:lang w:val="uk-UA"/>
        </w:rPr>
        <w:t xml:space="preserve"> </w:t>
      </w:r>
      <w:r w:rsidR="00995924" w:rsidRPr="00FF45BD">
        <w:rPr>
          <w:spacing w:val="-3"/>
          <w:sz w:val="28"/>
          <w:szCs w:val="28"/>
          <w:lang w:val="uk-UA"/>
        </w:rPr>
        <w:t>дотриманням</w:t>
      </w:r>
      <w:r>
        <w:rPr>
          <w:spacing w:val="-3"/>
          <w:sz w:val="28"/>
          <w:szCs w:val="28"/>
          <w:lang w:val="uk-UA"/>
        </w:rPr>
        <w:t xml:space="preserve"> </w:t>
      </w:r>
      <w:r w:rsidR="00995924" w:rsidRPr="00FF45BD">
        <w:rPr>
          <w:sz w:val="28"/>
          <w:szCs w:val="28"/>
          <w:lang w:val="uk-UA"/>
        </w:rPr>
        <w:t>конфіденційності.</w:t>
      </w:r>
    </w:p>
    <w:p w:rsidR="00995924" w:rsidRPr="00FF45BD" w:rsidRDefault="00995924">
      <w:pPr>
        <w:pStyle w:val="a3"/>
        <w:kinsoku w:val="0"/>
        <w:overflowPunct w:val="0"/>
        <w:ind w:left="0" w:firstLine="0"/>
        <w:rPr>
          <w:sz w:val="30"/>
          <w:szCs w:val="30"/>
          <w:lang w:val="uk-UA"/>
        </w:rPr>
      </w:pPr>
    </w:p>
    <w:p w:rsidR="00995924" w:rsidRPr="00EA3AE2" w:rsidRDefault="00995924">
      <w:pPr>
        <w:pStyle w:val="1"/>
        <w:kinsoku w:val="0"/>
        <w:overflowPunct w:val="0"/>
        <w:rPr>
          <w:b w:val="0"/>
          <w:bCs w:val="0"/>
          <w:u w:val="single"/>
          <w:lang w:val="uk-UA"/>
        </w:rPr>
      </w:pPr>
      <w:r w:rsidRPr="00EA3AE2">
        <w:rPr>
          <w:u w:val="single"/>
          <w:lang w:val="uk-UA"/>
        </w:rPr>
        <w:t>Розгляд заяв щодо випадків булінгу (цькування)</w:t>
      </w:r>
    </w:p>
    <w:p w:rsidR="00995924" w:rsidRPr="00FF45BD" w:rsidRDefault="00995924">
      <w:pPr>
        <w:pStyle w:val="a5"/>
        <w:numPr>
          <w:ilvl w:val="0"/>
          <w:numId w:val="1"/>
        </w:numPr>
        <w:tabs>
          <w:tab w:val="left" w:pos="1317"/>
        </w:tabs>
        <w:kinsoku w:val="0"/>
        <w:overflowPunct w:val="0"/>
        <w:spacing w:before="115"/>
        <w:ind w:right="109" w:firstLine="851"/>
        <w:jc w:val="both"/>
        <w:rPr>
          <w:color w:val="000000"/>
          <w:sz w:val="26"/>
          <w:szCs w:val="26"/>
          <w:lang w:val="uk-UA"/>
        </w:rPr>
      </w:pPr>
      <w:r w:rsidRPr="00FF45BD">
        <w:rPr>
          <w:sz w:val="28"/>
          <w:szCs w:val="28"/>
          <w:lang w:val="uk-UA"/>
        </w:rPr>
        <w:t>За заявою керівник установи видає рішення про проведення розслідування випадків булінгу (цькування) із визначенням уповноважених осіб не пізніше 3-ох робочих днів з дати прийняття</w:t>
      </w:r>
      <w:r w:rsidRPr="00FF45BD">
        <w:rPr>
          <w:spacing w:val="-9"/>
          <w:sz w:val="28"/>
          <w:szCs w:val="28"/>
          <w:lang w:val="uk-UA"/>
        </w:rPr>
        <w:t xml:space="preserve"> </w:t>
      </w:r>
      <w:r w:rsidRPr="00FF45BD">
        <w:rPr>
          <w:sz w:val="28"/>
          <w:szCs w:val="28"/>
          <w:lang w:val="uk-UA"/>
        </w:rPr>
        <w:t>заяви.</w:t>
      </w:r>
    </w:p>
    <w:p w:rsidR="00995924" w:rsidRPr="00FF45BD" w:rsidRDefault="00995924" w:rsidP="00FF45BD">
      <w:pPr>
        <w:pStyle w:val="a5"/>
        <w:numPr>
          <w:ilvl w:val="0"/>
          <w:numId w:val="1"/>
        </w:numPr>
        <w:tabs>
          <w:tab w:val="left" w:pos="1305"/>
        </w:tabs>
        <w:kinsoku w:val="0"/>
        <w:overflowPunct w:val="0"/>
        <w:spacing w:before="2"/>
        <w:ind w:right="394" w:firstLine="851"/>
        <w:jc w:val="both"/>
        <w:rPr>
          <w:color w:val="000000"/>
          <w:sz w:val="28"/>
          <w:szCs w:val="28"/>
          <w:lang w:val="uk-UA"/>
        </w:rPr>
      </w:pPr>
      <w:r w:rsidRPr="00FF45BD">
        <w:rPr>
          <w:sz w:val="28"/>
          <w:szCs w:val="28"/>
          <w:lang w:val="uk-UA"/>
        </w:rPr>
        <w:t xml:space="preserve">У складі комісії педагогічні працівники (у томі числі </w:t>
      </w:r>
      <w:r w:rsidR="00FF45BD">
        <w:rPr>
          <w:sz w:val="28"/>
          <w:szCs w:val="28"/>
          <w:lang w:val="uk-UA"/>
        </w:rPr>
        <w:t xml:space="preserve">практичний </w:t>
      </w:r>
      <w:r w:rsidRPr="00FF45BD">
        <w:rPr>
          <w:sz w:val="28"/>
          <w:szCs w:val="28"/>
          <w:lang w:val="uk-UA"/>
        </w:rPr>
        <w:t>психолог, соціальний педагог), батьки постраждалого та булера, керівник установи та інші зацікавлені</w:t>
      </w:r>
      <w:r w:rsidRPr="00FF45BD">
        <w:rPr>
          <w:spacing w:val="1"/>
          <w:sz w:val="28"/>
          <w:szCs w:val="28"/>
          <w:lang w:val="uk-UA"/>
        </w:rPr>
        <w:t xml:space="preserve"> </w:t>
      </w:r>
      <w:r w:rsidRPr="00FF45BD">
        <w:rPr>
          <w:sz w:val="28"/>
          <w:szCs w:val="28"/>
          <w:lang w:val="uk-UA"/>
        </w:rPr>
        <w:t>особи.</w:t>
      </w:r>
      <w:r w:rsidR="00FF45BD">
        <w:rPr>
          <w:sz w:val="28"/>
          <w:szCs w:val="28"/>
          <w:lang w:val="uk-UA"/>
        </w:rPr>
        <w:t xml:space="preserve"> </w:t>
      </w:r>
    </w:p>
    <w:p w:rsidR="00995924" w:rsidRPr="00FF45BD" w:rsidRDefault="00995924" w:rsidP="00FF45BD">
      <w:pPr>
        <w:pStyle w:val="a5"/>
        <w:numPr>
          <w:ilvl w:val="0"/>
          <w:numId w:val="1"/>
        </w:numPr>
        <w:tabs>
          <w:tab w:val="left" w:pos="1304"/>
        </w:tabs>
        <w:kinsoku w:val="0"/>
        <w:overflowPunct w:val="0"/>
        <w:ind w:firstLine="851"/>
        <w:jc w:val="both"/>
        <w:rPr>
          <w:color w:val="000000"/>
          <w:sz w:val="28"/>
          <w:szCs w:val="28"/>
          <w:lang w:val="uk-UA"/>
        </w:rPr>
      </w:pPr>
      <w:r w:rsidRPr="00FF45BD">
        <w:rPr>
          <w:sz w:val="28"/>
          <w:szCs w:val="28"/>
          <w:lang w:val="uk-UA"/>
        </w:rPr>
        <w:t>Комісія у своїй діяльності керується законодавством України та іншими нормативними документами і</w:t>
      </w:r>
      <w:r w:rsidRPr="00FF45BD">
        <w:rPr>
          <w:spacing w:val="-1"/>
          <w:sz w:val="28"/>
          <w:szCs w:val="28"/>
          <w:lang w:val="uk-UA"/>
        </w:rPr>
        <w:t xml:space="preserve"> </w:t>
      </w:r>
      <w:r w:rsidRPr="00FF45BD">
        <w:rPr>
          <w:sz w:val="28"/>
          <w:szCs w:val="28"/>
          <w:lang w:val="uk-UA"/>
        </w:rPr>
        <w:t>актами.</w:t>
      </w:r>
    </w:p>
    <w:p w:rsidR="00995924" w:rsidRPr="00FF45BD" w:rsidRDefault="00995924">
      <w:pPr>
        <w:pStyle w:val="a5"/>
        <w:numPr>
          <w:ilvl w:val="0"/>
          <w:numId w:val="1"/>
        </w:numPr>
        <w:tabs>
          <w:tab w:val="left" w:pos="1329"/>
        </w:tabs>
        <w:kinsoku w:val="0"/>
        <w:overflowPunct w:val="0"/>
        <w:spacing w:before="1"/>
        <w:ind w:right="105" w:firstLine="851"/>
        <w:rPr>
          <w:color w:val="000000"/>
          <w:sz w:val="28"/>
          <w:szCs w:val="28"/>
          <w:lang w:val="uk-UA"/>
        </w:rPr>
      </w:pPr>
      <w:r w:rsidRPr="00FF45BD">
        <w:rPr>
          <w:sz w:val="28"/>
          <w:szCs w:val="28"/>
          <w:lang w:val="uk-UA"/>
        </w:rPr>
        <w:t>З метою розслідування випадків булінгу (цькування) уповноважені особи мають право вимагати письмові пояснення та матеріали у</w:t>
      </w:r>
      <w:r w:rsidRPr="00FF45BD">
        <w:rPr>
          <w:spacing w:val="-18"/>
          <w:sz w:val="28"/>
          <w:szCs w:val="28"/>
          <w:lang w:val="uk-UA"/>
        </w:rPr>
        <w:t xml:space="preserve"> </w:t>
      </w:r>
      <w:r w:rsidRPr="00FF45BD">
        <w:rPr>
          <w:sz w:val="28"/>
          <w:szCs w:val="28"/>
          <w:lang w:val="uk-UA"/>
        </w:rPr>
        <w:t>сторін.</w:t>
      </w:r>
    </w:p>
    <w:p w:rsidR="00995924" w:rsidRPr="00FF45BD" w:rsidRDefault="00995924">
      <w:pPr>
        <w:pStyle w:val="a5"/>
        <w:numPr>
          <w:ilvl w:val="0"/>
          <w:numId w:val="1"/>
        </w:numPr>
        <w:tabs>
          <w:tab w:val="left" w:pos="1369"/>
          <w:tab w:val="left" w:pos="3284"/>
          <w:tab w:val="left" w:pos="4462"/>
          <w:tab w:val="left" w:pos="7403"/>
        </w:tabs>
        <w:kinsoku w:val="0"/>
        <w:overflowPunct w:val="0"/>
        <w:ind w:right="113" w:firstLine="851"/>
        <w:rPr>
          <w:color w:val="000000"/>
          <w:sz w:val="28"/>
          <w:szCs w:val="28"/>
          <w:lang w:val="uk-UA"/>
        </w:rPr>
      </w:pPr>
      <w:r w:rsidRPr="00FF45BD">
        <w:rPr>
          <w:sz w:val="28"/>
          <w:szCs w:val="28"/>
          <w:lang w:val="uk-UA"/>
        </w:rPr>
        <w:t>Розслідування</w:t>
      </w:r>
      <w:r w:rsidRPr="00FF45BD">
        <w:rPr>
          <w:sz w:val="28"/>
          <w:szCs w:val="28"/>
          <w:lang w:val="uk-UA"/>
        </w:rPr>
        <w:tab/>
        <w:t>випадку</w:t>
      </w:r>
      <w:r w:rsidRPr="00FF45BD">
        <w:rPr>
          <w:sz w:val="28"/>
          <w:szCs w:val="28"/>
          <w:lang w:val="uk-UA"/>
        </w:rPr>
        <w:tab/>
        <w:t xml:space="preserve">булінгу </w:t>
      </w:r>
      <w:r w:rsidRPr="00FF45BD">
        <w:rPr>
          <w:spacing w:val="56"/>
          <w:sz w:val="28"/>
          <w:szCs w:val="28"/>
          <w:lang w:val="uk-UA"/>
        </w:rPr>
        <w:t xml:space="preserve"> </w:t>
      </w:r>
      <w:r w:rsidRPr="00FF45BD">
        <w:rPr>
          <w:sz w:val="28"/>
          <w:szCs w:val="28"/>
          <w:lang w:val="uk-UA"/>
        </w:rPr>
        <w:t>(цькування)</w:t>
      </w:r>
      <w:r w:rsidRPr="00FF45BD">
        <w:rPr>
          <w:sz w:val="28"/>
          <w:szCs w:val="28"/>
          <w:lang w:val="uk-UA"/>
        </w:rPr>
        <w:tab/>
      </w:r>
      <w:r w:rsidRPr="00FF45BD">
        <w:rPr>
          <w:spacing w:val="-1"/>
          <w:sz w:val="28"/>
          <w:szCs w:val="28"/>
          <w:lang w:val="uk-UA"/>
        </w:rPr>
        <w:t xml:space="preserve">уповноваженими </w:t>
      </w:r>
      <w:r w:rsidRPr="00FF45BD">
        <w:rPr>
          <w:sz w:val="28"/>
          <w:szCs w:val="28"/>
          <w:lang w:val="uk-UA"/>
        </w:rPr>
        <w:t>особами здійснюється упродовж 10-ти робочих днів з дати прийняття</w:t>
      </w:r>
      <w:r w:rsidRPr="00FF45BD">
        <w:rPr>
          <w:spacing w:val="-23"/>
          <w:sz w:val="28"/>
          <w:szCs w:val="28"/>
          <w:lang w:val="uk-UA"/>
        </w:rPr>
        <w:t xml:space="preserve"> </w:t>
      </w:r>
      <w:r w:rsidRPr="00FF45BD">
        <w:rPr>
          <w:sz w:val="28"/>
          <w:szCs w:val="28"/>
          <w:lang w:val="uk-UA"/>
        </w:rPr>
        <w:t>заяви.</w:t>
      </w:r>
    </w:p>
    <w:p w:rsidR="00995924" w:rsidRPr="00FF45BD" w:rsidRDefault="00995924">
      <w:pPr>
        <w:pStyle w:val="a5"/>
        <w:numPr>
          <w:ilvl w:val="0"/>
          <w:numId w:val="1"/>
        </w:numPr>
        <w:tabs>
          <w:tab w:val="left" w:pos="1336"/>
        </w:tabs>
        <w:kinsoku w:val="0"/>
        <w:overflowPunct w:val="0"/>
        <w:ind w:right="106" w:firstLine="851"/>
        <w:jc w:val="both"/>
        <w:rPr>
          <w:color w:val="000000"/>
          <w:sz w:val="28"/>
          <w:szCs w:val="28"/>
          <w:lang w:val="uk-UA"/>
        </w:rPr>
      </w:pPr>
      <w:r w:rsidRPr="00FF45BD">
        <w:rPr>
          <w:sz w:val="28"/>
          <w:szCs w:val="28"/>
          <w:lang w:val="uk-UA"/>
        </w:rPr>
        <w:t xml:space="preserve">Якщо Комісія визначила, що це </w:t>
      </w:r>
      <w:r w:rsidRPr="00FF45BD">
        <w:rPr>
          <w:spacing w:val="-2"/>
          <w:sz w:val="28"/>
          <w:szCs w:val="28"/>
          <w:lang w:val="uk-UA"/>
        </w:rPr>
        <w:t xml:space="preserve">був </w:t>
      </w:r>
      <w:r w:rsidRPr="00FF45BD">
        <w:rPr>
          <w:sz w:val="28"/>
          <w:szCs w:val="28"/>
          <w:lang w:val="uk-UA"/>
        </w:rPr>
        <w:t xml:space="preserve">булінг (цькування), а не одноразовий конфлікт чи сварка, (відповідні дії носять систематичний характер), то </w:t>
      </w:r>
      <w:r w:rsidR="00FF45BD">
        <w:rPr>
          <w:sz w:val="28"/>
          <w:szCs w:val="28"/>
          <w:lang w:val="uk-UA"/>
        </w:rPr>
        <w:t>директора школи</w:t>
      </w:r>
      <w:r w:rsidR="00FF45BD" w:rsidRPr="00FF45BD">
        <w:rPr>
          <w:sz w:val="28"/>
          <w:szCs w:val="28"/>
          <w:lang w:val="uk-UA"/>
        </w:rPr>
        <w:t xml:space="preserve"> </w:t>
      </w:r>
      <w:r w:rsidRPr="00FF45BD">
        <w:rPr>
          <w:sz w:val="28"/>
          <w:szCs w:val="28"/>
          <w:lang w:val="uk-UA"/>
        </w:rPr>
        <w:t>зобов’язаний повідомити уповноважені органи Національної поліції (ювенальна поліція) та служби у справах</w:t>
      </w:r>
      <w:r w:rsidRPr="00FF45BD">
        <w:rPr>
          <w:spacing w:val="-23"/>
          <w:sz w:val="28"/>
          <w:szCs w:val="28"/>
          <w:lang w:val="uk-UA"/>
        </w:rPr>
        <w:t xml:space="preserve"> </w:t>
      </w:r>
      <w:r w:rsidRPr="00FF45BD">
        <w:rPr>
          <w:sz w:val="28"/>
          <w:szCs w:val="28"/>
          <w:lang w:val="uk-UA"/>
        </w:rPr>
        <w:t>дітей.</w:t>
      </w:r>
    </w:p>
    <w:p w:rsidR="00995924" w:rsidRPr="00FF45BD" w:rsidRDefault="00995924">
      <w:pPr>
        <w:pStyle w:val="a5"/>
        <w:numPr>
          <w:ilvl w:val="0"/>
          <w:numId w:val="1"/>
        </w:numPr>
        <w:tabs>
          <w:tab w:val="left" w:pos="1310"/>
        </w:tabs>
        <w:kinsoku w:val="0"/>
        <w:overflowPunct w:val="0"/>
        <w:ind w:right="109" w:firstLine="851"/>
        <w:jc w:val="both"/>
        <w:rPr>
          <w:color w:val="000000"/>
          <w:sz w:val="28"/>
          <w:szCs w:val="28"/>
          <w:lang w:val="uk-UA"/>
        </w:rPr>
      </w:pPr>
      <w:r w:rsidRPr="00FF45BD">
        <w:rPr>
          <w:sz w:val="28"/>
          <w:szCs w:val="28"/>
          <w:lang w:val="uk-UA"/>
        </w:rPr>
        <w:t>У разі, якщо Комісія не кваліфікує випадок як булінг (цькування), а постраждалий не згодний з цим, то він може одразу звернутись до органів Національної поліції України із заявою, про що керівник установи має повідомити</w:t>
      </w:r>
      <w:r w:rsidRPr="00FF45BD">
        <w:rPr>
          <w:spacing w:val="-4"/>
          <w:sz w:val="28"/>
          <w:szCs w:val="28"/>
          <w:lang w:val="uk-UA"/>
        </w:rPr>
        <w:t xml:space="preserve"> </w:t>
      </w:r>
      <w:r w:rsidRPr="00FF45BD">
        <w:rPr>
          <w:sz w:val="28"/>
          <w:szCs w:val="28"/>
          <w:lang w:val="uk-UA"/>
        </w:rPr>
        <w:t>постраждалого.</w:t>
      </w:r>
      <w:r w:rsidRPr="00FF45BD">
        <w:rPr>
          <w:rFonts w:ascii="Microsoft Sans Serif" w:hAnsi="Microsoft Sans Serif" w:cs="Microsoft Sans Serif"/>
          <w:sz w:val="28"/>
          <w:szCs w:val="28"/>
          <w:lang w:val="uk-UA"/>
        </w:rPr>
        <w:t xml:space="preserve"> </w:t>
      </w:r>
    </w:p>
    <w:p w:rsidR="00995924" w:rsidRPr="00FF45BD" w:rsidRDefault="00995924">
      <w:pPr>
        <w:pStyle w:val="a5"/>
        <w:numPr>
          <w:ilvl w:val="0"/>
          <w:numId w:val="1"/>
        </w:numPr>
        <w:tabs>
          <w:tab w:val="left" w:pos="1343"/>
        </w:tabs>
        <w:kinsoku w:val="0"/>
        <w:overflowPunct w:val="0"/>
        <w:ind w:right="109" w:firstLine="851"/>
        <w:jc w:val="both"/>
        <w:rPr>
          <w:color w:val="000000"/>
          <w:sz w:val="28"/>
          <w:szCs w:val="28"/>
          <w:lang w:val="uk-UA"/>
        </w:rPr>
      </w:pPr>
      <w:r w:rsidRPr="00FF45BD">
        <w:rPr>
          <w:sz w:val="28"/>
          <w:szCs w:val="28"/>
          <w:lang w:val="uk-UA"/>
        </w:rPr>
        <w:t>Рішення Комісії приймаються більшістю її членів та реєструються в окремому журналі, зберігаються в паперовому вигляді з оригіналами підписів всіх членів</w:t>
      </w:r>
      <w:r w:rsidRPr="00FF45BD">
        <w:rPr>
          <w:spacing w:val="-6"/>
          <w:sz w:val="28"/>
          <w:szCs w:val="28"/>
          <w:lang w:val="uk-UA"/>
        </w:rPr>
        <w:t xml:space="preserve"> </w:t>
      </w:r>
      <w:r w:rsidRPr="00FF45BD">
        <w:rPr>
          <w:sz w:val="28"/>
          <w:szCs w:val="28"/>
          <w:lang w:val="uk-UA"/>
        </w:rPr>
        <w:t>Комісії.</w:t>
      </w:r>
    </w:p>
    <w:p w:rsidR="00995924" w:rsidRPr="00FF45BD" w:rsidRDefault="00995924">
      <w:pPr>
        <w:pStyle w:val="a5"/>
        <w:numPr>
          <w:ilvl w:val="0"/>
          <w:numId w:val="1"/>
        </w:numPr>
        <w:tabs>
          <w:tab w:val="left" w:pos="1391"/>
        </w:tabs>
        <w:kinsoku w:val="0"/>
        <w:overflowPunct w:val="0"/>
        <w:ind w:right="105" w:firstLine="851"/>
        <w:jc w:val="both"/>
        <w:rPr>
          <w:color w:val="000000"/>
          <w:sz w:val="28"/>
          <w:szCs w:val="28"/>
          <w:lang w:val="uk-UA"/>
        </w:rPr>
      </w:pPr>
      <w:r w:rsidRPr="00FF45BD">
        <w:rPr>
          <w:sz w:val="28"/>
          <w:szCs w:val="28"/>
          <w:lang w:val="uk-UA"/>
        </w:rPr>
        <w:t>Потерпілий чи його/її представник можуть звертатися відразу до уповноважених органів Національної поліції України (ювенальна поліція) та служби у справах дітей з повідомленням про випадки булінгу</w:t>
      </w:r>
      <w:r w:rsidRPr="00FF45BD">
        <w:rPr>
          <w:spacing w:val="-22"/>
          <w:sz w:val="28"/>
          <w:szCs w:val="28"/>
          <w:lang w:val="uk-UA"/>
        </w:rPr>
        <w:t xml:space="preserve"> </w:t>
      </w:r>
      <w:r w:rsidRPr="00FF45BD">
        <w:rPr>
          <w:sz w:val="28"/>
          <w:szCs w:val="28"/>
          <w:lang w:val="uk-UA"/>
        </w:rPr>
        <w:t>(цькування).</w:t>
      </w:r>
    </w:p>
    <w:p w:rsidR="006257B2" w:rsidRDefault="00995924">
      <w:pPr>
        <w:pStyle w:val="a5"/>
        <w:numPr>
          <w:ilvl w:val="0"/>
          <w:numId w:val="1"/>
        </w:numPr>
        <w:tabs>
          <w:tab w:val="left" w:pos="1516"/>
        </w:tabs>
        <w:kinsoku w:val="0"/>
        <w:overflowPunct w:val="0"/>
        <w:spacing w:line="321" w:lineRule="exact"/>
        <w:ind w:left="1515" w:right="0" w:hanging="562"/>
        <w:jc w:val="both"/>
        <w:rPr>
          <w:color w:val="000000"/>
          <w:sz w:val="28"/>
          <w:szCs w:val="28"/>
          <w:lang w:val="uk-UA"/>
        </w:rPr>
      </w:pPr>
      <w:r w:rsidRPr="00FF45BD">
        <w:rPr>
          <w:sz w:val="28"/>
          <w:szCs w:val="28"/>
          <w:lang w:val="uk-UA"/>
        </w:rPr>
        <w:t>Батьки зобов’язані виконувати рішення та рекомендації</w:t>
      </w:r>
      <w:r w:rsidRPr="00FF45BD">
        <w:rPr>
          <w:spacing w:val="-17"/>
          <w:sz w:val="28"/>
          <w:szCs w:val="28"/>
          <w:lang w:val="uk-UA"/>
        </w:rPr>
        <w:t xml:space="preserve"> </w:t>
      </w:r>
      <w:r w:rsidRPr="00FF45BD">
        <w:rPr>
          <w:sz w:val="28"/>
          <w:szCs w:val="28"/>
          <w:lang w:val="uk-UA"/>
        </w:rPr>
        <w:t>Комісії.</w:t>
      </w:r>
      <w:r w:rsidRPr="00FF45BD">
        <w:rPr>
          <w:rFonts w:ascii="Microsoft Sans Serif" w:hAnsi="Microsoft Sans Serif" w:cs="Microsoft Sans Serif"/>
          <w:sz w:val="28"/>
          <w:szCs w:val="28"/>
          <w:lang w:val="uk-UA"/>
        </w:rPr>
        <w:t xml:space="preserve"> </w:t>
      </w:r>
    </w:p>
    <w:p w:rsidR="006257B2" w:rsidRPr="006257B2" w:rsidRDefault="006257B2" w:rsidP="006257B2">
      <w:pPr>
        <w:rPr>
          <w:lang w:val="uk-UA"/>
        </w:rPr>
      </w:pPr>
    </w:p>
    <w:p w:rsidR="006257B2" w:rsidRPr="006257B2" w:rsidRDefault="006257B2" w:rsidP="006257B2">
      <w:pPr>
        <w:rPr>
          <w:lang w:val="uk-UA"/>
        </w:rPr>
      </w:pPr>
    </w:p>
    <w:p w:rsidR="006257B2" w:rsidRDefault="006257B2" w:rsidP="006257B2">
      <w:pPr>
        <w:rPr>
          <w:lang w:val="uk-UA"/>
        </w:rPr>
      </w:pPr>
    </w:p>
    <w:p w:rsidR="00EA3AE2" w:rsidRDefault="00EA3AE2" w:rsidP="006257B2">
      <w:pPr>
        <w:rPr>
          <w:lang w:val="uk-UA"/>
        </w:rPr>
      </w:pPr>
    </w:p>
    <w:p w:rsidR="00EA3AE2" w:rsidRDefault="00EA3AE2" w:rsidP="006257B2">
      <w:pPr>
        <w:rPr>
          <w:lang w:val="uk-UA"/>
        </w:rPr>
      </w:pPr>
    </w:p>
    <w:p w:rsidR="00995924" w:rsidRPr="006257B2" w:rsidRDefault="006257B2" w:rsidP="006257B2">
      <w:pPr>
        <w:rPr>
          <w:sz w:val="28"/>
          <w:szCs w:val="28"/>
          <w:lang w:val="uk-UA"/>
        </w:rPr>
      </w:pPr>
      <w:r w:rsidRPr="006257B2">
        <w:rPr>
          <w:sz w:val="28"/>
          <w:szCs w:val="28"/>
          <w:lang w:val="uk-UA"/>
        </w:rPr>
        <w:t xml:space="preserve">Директор школи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6257B2">
        <w:rPr>
          <w:sz w:val="28"/>
          <w:szCs w:val="28"/>
          <w:lang w:val="uk-UA"/>
        </w:rPr>
        <w:t>Ірина ПИЖЕВСЬКА</w:t>
      </w:r>
    </w:p>
    <w:sectPr w:rsidR="00995924" w:rsidRPr="006257B2">
      <w:pgSz w:w="11910" w:h="16840"/>
      <w:pgMar w:top="1040" w:right="740" w:bottom="280" w:left="16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102" w:hanging="564"/>
      </w:pPr>
      <w:rPr>
        <w:b w:val="0"/>
        <w:w w:val="99"/>
      </w:rPr>
    </w:lvl>
    <w:lvl w:ilvl="1">
      <w:numFmt w:val="bullet"/>
      <w:lvlText w:val="•"/>
      <w:lvlJc w:val="left"/>
      <w:pPr>
        <w:ind w:left="1046" w:hanging="564"/>
      </w:p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1" w15:restartNumberingAfterBreak="0">
    <w:nsid w:val="00000403"/>
    <w:multiLevelType w:val="multilevel"/>
    <w:tmpl w:val="FFFFFFFF"/>
    <w:lvl w:ilvl="0">
      <w:start w:val="1"/>
      <w:numFmt w:val="decimal"/>
      <w:lvlText w:val="%1."/>
      <w:lvlJc w:val="left"/>
      <w:pPr>
        <w:ind w:left="102" w:hanging="396"/>
      </w:pPr>
      <w:rPr>
        <w:rFonts w:ascii="Times New Roman" w:hAnsi="Times New Roman" w:cs="Times New Roman"/>
        <w:b w:val="0"/>
        <w:bCs w:val="0"/>
        <w:w w:val="100"/>
        <w:sz w:val="28"/>
        <w:szCs w:val="28"/>
      </w:rPr>
    </w:lvl>
    <w:lvl w:ilvl="1">
      <w:numFmt w:val="bullet"/>
      <w:lvlText w:val="•"/>
      <w:lvlJc w:val="left"/>
      <w:pPr>
        <w:ind w:left="1046" w:hanging="396"/>
      </w:pPr>
    </w:lvl>
    <w:lvl w:ilvl="2">
      <w:numFmt w:val="bullet"/>
      <w:lvlText w:val="•"/>
      <w:lvlJc w:val="left"/>
      <w:pPr>
        <w:ind w:left="1993" w:hanging="396"/>
      </w:pPr>
    </w:lvl>
    <w:lvl w:ilvl="3">
      <w:numFmt w:val="bullet"/>
      <w:lvlText w:val="•"/>
      <w:lvlJc w:val="left"/>
      <w:pPr>
        <w:ind w:left="2939" w:hanging="396"/>
      </w:pPr>
    </w:lvl>
    <w:lvl w:ilvl="4">
      <w:numFmt w:val="bullet"/>
      <w:lvlText w:val="•"/>
      <w:lvlJc w:val="left"/>
      <w:pPr>
        <w:ind w:left="3886" w:hanging="396"/>
      </w:pPr>
    </w:lvl>
    <w:lvl w:ilvl="5">
      <w:numFmt w:val="bullet"/>
      <w:lvlText w:val="•"/>
      <w:lvlJc w:val="left"/>
      <w:pPr>
        <w:ind w:left="4833" w:hanging="396"/>
      </w:pPr>
    </w:lvl>
    <w:lvl w:ilvl="6">
      <w:numFmt w:val="bullet"/>
      <w:lvlText w:val="•"/>
      <w:lvlJc w:val="left"/>
      <w:pPr>
        <w:ind w:left="5779" w:hanging="396"/>
      </w:pPr>
    </w:lvl>
    <w:lvl w:ilvl="7">
      <w:numFmt w:val="bullet"/>
      <w:lvlText w:val="•"/>
      <w:lvlJc w:val="left"/>
      <w:pPr>
        <w:ind w:left="6726" w:hanging="396"/>
      </w:pPr>
    </w:lvl>
    <w:lvl w:ilvl="8">
      <w:numFmt w:val="bullet"/>
      <w:lvlText w:val="•"/>
      <w:lvlJc w:val="left"/>
      <w:pPr>
        <w:ind w:left="7673" w:hanging="396"/>
      </w:pPr>
    </w:lvl>
  </w:abstractNum>
  <w:abstractNum w:abstractNumId="2" w15:restartNumberingAfterBreak="0">
    <w:nsid w:val="00000404"/>
    <w:multiLevelType w:val="multilevel"/>
    <w:tmpl w:val="FFFFFFFF"/>
    <w:lvl w:ilvl="0">
      <w:start w:val="1"/>
      <w:numFmt w:val="decimal"/>
      <w:lvlText w:val="%1."/>
      <w:lvlJc w:val="left"/>
      <w:pPr>
        <w:ind w:left="102" w:hanging="363"/>
      </w:pPr>
      <w:rPr>
        <w:rFonts w:cs="Times New Roman"/>
        <w:b w:val="0"/>
        <w:bCs w:val="0"/>
        <w:w w:val="99"/>
      </w:rPr>
    </w:lvl>
    <w:lvl w:ilvl="1">
      <w:numFmt w:val="bullet"/>
      <w:lvlText w:val="•"/>
      <w:lvlJc w:val="left"/>
      <w:pPr>
        <w:ind w:left="1046" w:hanging="363"/>
      </w:pPr>
    </w:lvl>
    <w:lvl w:ilvl="2">
      <w:numFmt w:val="bullet"/>
      <w:lvlText w:val="•"/>
      <w:lvlJc w:val="left"/>
      <w:pPr>
        <w:ind w:left="1993" w:hanging="363"/>
      </w:pPr>
    </w:lvl>
    <w:lvl w:ilvl="3">
      <w:numFmt w:val="bullet"/>
      <w:lvlText w:val="•"/>
      <w:lvlJc w:val="left"/>
      <w:pPr>
        <w:ind w:left="2939" w:hanging="363"/>
      </w:pPr>
    </w:lvl>
    <w:lvl w:ilvl="4">
      <w:numFmt w:val="bullet"/>
      <w:lvlText w:val="•"/>
      <w:lvlJc w:val="left"/>
      <w:pPr>
        <w:ind w:left="3886" w:hanging="363"/>
      </w:pPr>
    </w:lvl>
    <w:lvl w:ilvl="5">
      <w:numFmt w:val="bullet"/>
      <w:lvlText w:val="•"/>
      <w:lvlJc w:val="left"/>
      <w:pPr>
        <w:ind w:left="4833" w:hanging="363"/>
      </w:pPr>
    </w:lvl>
    <w:lvl w:ilvl="6">
      <w:numFmt w:val="bullet"/>
      <w:lvlText w:val="•"/>
      <w:lvlJc w:val="left"/>
      <w:pPr>
        <w:ind w:left="5779" w:hanging="363"/>
      </w:pPr>
    </w:lvl>
    <w:lvl w:ilvl="7">
      <w:numFmt w:val="bullet"/>
      <w:lvlText w:val="•"/>
      <w:lvlJc w:val="left"/>
      <w:pPr>
        <w:ind w:left="6726" w:hanging="363"/>
      </w:pPr>
    </w:lvl>
    <w:lvl w:ilvl="8">
      <w:numFmt w:val="bullet"/>
      <w:lvlText w:val="•"/>
      <w:lvlJc w:val="left"/>
      <w:pPr>
        <w:ind w:left="7673" w:hanging="363"/>
      </w:pPr>
    </w:lvl>
  </w:abstractNum>
  <w:num w:numId="1" w16cid:durableId="1803420846">
    <w:abstractNumId w:val="2"/>
  </w:num>
  <w:num w:numId="2" w16cid:durableId="1081096606">
    <w:abstractNumId w:val="1"/>
  </w:num>
  <w:num w:numId="3" w16cid:durableId="803232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D"/>
    <w:rsid w:val="00254390"/>
    <w:rsid w:val="003F39D2"/>
    <w:rsid w:val="00410F0C"/>
    <w:rsid w:val="00435B54"/>
    <w:rsid w:val="006257B2"/>
    <w:rsid w:val="0081053E"/>
    <w:rsid w:val="00880E18"/>
    <w:rsid w:val="00995924"/>
    <w:rsid w:val="00E14A1B"/>
    <w:rsid w:val="00E14DFC"/>
    <w:rsid w:val="00EA3AE2"/>
    <w:rsid w:val="00FF4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5DEAAB-5F1B-4F35-AE2D-805C9AC7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Body Text" w:semiHidden="1" w:uiPriority="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spacing w:after="0" w:line="240" w:lineRule="auto"/>
    </w:pPr>
    <w:rPr>
      <w:rFonts w:ascii="Times New Roman" w:hAnsi="Times New Roman"/>
    </w:rPr>
  </w:style>
  <w:style w:type="paragraph" w:styleId="1">
    <w:name w:val="heading 1"/>
    <w:basedOn w:val="a"/>
    <w:next w:val="a"/>
    <w:link w:val="10"/>
    <w:uiPriority w:val="1"/>
    <w:qFormat/>
    <w:pPr>
      <w:ind w:left="10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paragraph" w:styleId="a3">
    <w:name w:val="Body Text"/>
    <w:basedOn w:val="a"/>
    <w:link w:val="a4"/>
    <w:uiPriority w:val="1"/>
    <w:qFormat/>
    <w:pPr>
      <w:ind w:left="102" w:firstLine="851"/>
    </w:pPr>
    <w:rPr>
      <w:sz w:val="28"/>
      <w:szCs w:val="28"/>
    </w:rPr>
  </w:style>
  <w:style w:type="character" w:customStyle="1" w:styleId="a4">
    <w:name w:val="Основной текст Знак"/>
    <w:basedOn w:val="a0"/>
    <w:link w:val="a3"/>
    <w:uiPriority w:val="99"/>
    <w:semiHidden/>
    <w:locked/>
    <w:rPr>
      <w:rFonts w:ascii="Times New Roman" w:hAnsi="Times New Roman" w:cs="Times New Roman"/>
    </w:rPr>
  </w:style>
  <w:style w:type="paragraph" w:styleId="a5">
    <w:name w:val="List Paragraph"/>
    <w:basedOn w:val="a"/>
    <w:uiPriority w:val="1"/>
    <w:qFormat/>
    <w:pPr>
      <w:ind w:left="102" w:right="111" w:firstLine="851"/>
    </w:pPr>
    <w:rPr>
      <w:sz w:val="24"/>
      <w:szCs w:val="24"/>
    </w:rPr>
  </w:style>
  <w:style w:type="paragraph" w:customStyle="1" w:styleId="TableParagraph">
    <w:name w:val="Table Paragraph"/>
    <w:basedOn w:val="a"/>
    <w:uiPriority w:val="1"/>
    <w:qFormat/>
    <w:rPr>
      <w:sz w:val="24"/>
      <w:szCs w:val="24"/>
    </w:rPr>
  </w:style>
  <w:style w:type="character" w:customStyle="1" w:styleId="rvts9">
    <w:name w:val="rvts9"/>
    <w:basedOn w:val="a0"/>
    <w:rsid w:val="00FF45BD"/>
    <w:rPr>
      <w:rFonts w:cs="Times New Roman"/>
    </w:rPr>
  </w:style>
  <w:style w:type="paragraph" w:styleId="a6">
    <w:name w:val="Balloon Text"/>
    <w:basedOn w:val="a"/>
    <w:link w:val="a7"/>
    <w:uiPriority w:val="99"/>
    <w:semiHidden/>
    <w:unhideWhenUsed/>
    <w:rsid w:val="003F39D2"/>
    <w:rPr>
      <w:rFonts w:ascii="Segoe UI" w:hAnsi="Segoe UI" w:cs="Segoe UI"/>
      <w:sz w:val="18"/>
      <w:szCs w:val="18"/>
    </w:rPr>
  </w:style>
  <w:style w:type="character" w:customStyle="1" w:styleId="a7">
    <w:name w:val="Текст выноски Знак"/>
    <w:basedOn w:val="a0"/>
    <w:link w:val="a6"/>
    <w:uiPriority w:val="99"/>
    <w:semiHidden/>
    <w:locked/>
    <w:rsid w:val="003F39D2"/>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3617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3445</Characters>
  <Application>Microsoft Office Word</Application>
  <DocSecurity>0</DocSecurity>
  <Lines>28</Lines>
  <Paragraphs>8</Paragraphs>
  <ScaleCrop>false</ScaleCrop>
  <Company>SPecialiST RePack</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Demon XL</cp:lastModifiedBy>
  <cp:revision>2</cp:revision>
  <cp:lastPrinted>2024-10-15T12:18:00Z</cp:lastPrinted>
  <dcterms:created xsi:type="dcterms:W3CDTF">2024-12-02T17:32:00Z</dcterms:created>
  <dcterms:modified xsi:type="dcterms:W3CDTF">2024-12-02T17:32:00Z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